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A14" w:rsidRDefault="00552D24" w:rsidP="00552D24">
      <w:pPr>
        <w:widowControl w:val="0"/>
        <w:spacing w:after="120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Příloha č. 1: </w:t>
      </w:r>
      <w:r w:rsidR="00840A14">
        <w:rPr>
          <w:rFonts w:ascii="Arial" w:hAnsi="Arial" w:cs="Arial"/>
          <w:b/>
          <w:sz w:val="22"/>
          <w:szCs w:val="22"/>
        </w:rPr>
        <w:t>Specifikace metodiky měření, struktury měřených dat a struktury zprávy k předávaným datům</w:t>
      </w:r>
    </w:p>
    <w:p w:rsidR="00840A14" w:rsidRDefault="00840A14" w:rsidP="00552D24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840A14" w:rsidRDefault="00840A14" w:rsidP="00552D24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Metodika měření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840A14" w:rsidRDefault="00840A14" w:rsidP="00552D24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Technologie měření</w:t>
      </w:r>
      <w:r>
        <w:rPr>
          <w:rFonts w:ascii="Arial" w:hAnsi="Arial" w:cs="Arial"/>
          <w:sz w:val="22"/>
          <w:szCs w:val="22"/>
        </w:rPr>
        <w:t xml:space="preserve"> bude odpovídat požadavkům na data a přírodním podmínkám chráněných území v ČR včetně horských. </w:t>
      </w:r>
      <w:r>
        <w:rPr>
          <w:rFonts w:ascii="Arial" w:hAnsi="Arial" w:cs="Arial"/>
          <w:color w:val="000000"/>
          <w:sz w:val="22"/>
          <w:szCs w:val="22"/>
        </w:rPr>
        <w:t>Automatický monitoring návštěvnosti bude prováděn pouze subtilními, nenápadnými zařízeními, kter</w:t>
      </w:r>
      <w:r w:rsidR="00AF363F">
        <w:rPr>
          <w:rFonts w:ascii="Arial" w:hAnsi="Arial" w:cs="Arial"/>
          <w:color w:val="000000"/>
          <w:sz w:val="22"/>
          <w:szCs w:val="22"/>
        </w:rPr>
        <w:t>á</w:t>
      </w:r>
      <w:r>
        <w:rPr>
          <w:rFonts w:ascii="Arial" w:hAnsi="Arial" w:cs="Arial"/>
          <w:color w:val="000000"/>
          <w:sz w:val="22"/>
          <w:szCs w:val="22"/>
        </w:rPr>
        <w:t xml:space="preserve"> lze skrytě umístit např. do kmene stromu nebo pod povrch země a která lze po skončení období měření přemístit na jiný profil bez zřetelného poškození na předchozím profilu. Pokud je datová jednotka větší než</w:t>
      </w:r>
      <w:r w:rsidR="00552D24">
        <w:rPr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 xml:space="preserve">50x50x50 mm, je nutné, aby mohla být umístěna mimo sčítací senzor ve vzdálenosti nejméně 1 m jako ochrana před vandalismem. </w:t>
      </w:r>
      <w:r w:rsidR="00BB0635" w:rsidRPr="006E291C">
        <w:rPr>
          <w:rFonts w:ascii="Arial" w:hAnsi="Arial" w:cs="Arial"/>
          <w:color w:val="000000"/>
          <w:sz w:val="22"/>
          <w:szCs w:val="22"/>
        </w:rPr>
        <w:t>Na profilech, kde lze předpokládat pravidelný výskyt sněhové pokrývky či promrznutí půdy v</w:t>
      </w:r>
      <w:r w:rsidR="00AF363F" w:rsidRPr="006E291C">
        <w:rPr>
          <w:rFonts w:ascii="Arial" w:hAnsi="Arial" w:cs="Arial"/>
          <w:color w:val="000000"/>
          <w:sz w:val="22"/>
          <w:szCs w:val="22"/>
        </w:rPr>
        <w:t> </w:t>
      </w:r>
      <w:r w:rsidR="00BB0635" w:rsidRPr="006E291C">
        <w:rPr>
          <w:rFonts w:ascii="Arial" w:hAnsi="Arial" w:cs="Arial"/>
          <w:color w:val="000000"/>
          <w:sz w:val="22"/>
          <w:szCs w:val="22"/>
        </w:rPr>
        <w:t>lednu</w:t>
      </w:r>
      <w:r w:rsidR="00AF363F" w:rsidRPr="006E291C">
        <w:rPr>
          <w:rFonts w:ascii="Arial" w:hAnsi="Arial" w:cs="Arial"/>
          <w:color w:val="000000"/>
          <w:sz w:val="22"/>
          <w:szCs w:val="22"/>
        </w:rPr>
        <w:t xml:space="preserve"> (objednatel takové profily vyznačí v seznamu pro minitendr)</w:t>
      </w:r>
      <w:r w:rsidR="00BB0635" w:rsidRPr="006E291C">
        <w:rPr>
          <w:rFonts w:ascii="Arial" w:hAnsi="Arial" w:cs="Arial"/>
          <w:color w:val="000000"/>
          <w:sz w:val="22"/>
          <w:szCs w:val="22"/>
        </w:rPr>
        <w:t xml:space="preserve">, bude </w:t>
      </w:r>
      <w:r w:rsidR="008A7BE1">
        <w:rPr>
          <w:rFonts w:ascii="Arial" w:hAnsi="Arial" w:cs="Arial"/>
          <w:color w:val="000000"/>
          <w:sz w:val="22"/>
          <w:szCs w:val="22"/>
        </w:rPr>
        <w:t xml:space="preserve">nejpozději od 1. 1. 2019 </w:t>
      </w:r>
      <w:r w:rsidR="00BB0635" w:rsidRPr="006E291C">
        <w:rPr>
          <w:rFonts w:ascii="Arial" w:hAnsi="Arial" w:cs="Arial"/>
          <w:color w:val="000000"/>
          <w:sz w:val="22"/>
          <w:szCs w:val="22"/>
        </w:rPr>
        <w:t xml:space="preserve">použito zařízení umožňující stažení dat </w:t>
      </w:r>
      <w:r w:rsidR="006E291C" w:rsidRPr="006E291C">
        <w:rPr>
          <w:rFonts w:ascii="Arial" w:hAnsi="Arial" w:cs="Arial"/>
          <w:color w:val="000000"/>
          <w:sz w:val="22"/>
          <w:szCs w:val="22"/>
        </w:rPr>
        <w:t>i v zimním období</w:t>
      </w:r>
      <w:r w:rsidR="00BB0635" w:rsidRPr="006E291C">
        <w:rPr>
          <w:rFonts w:ascii="Arial" w:hAnsi="Arial" w:cs="Arial"/>
          <w:color w:val="000000"/>
          <w:sz w:val="22"/>
          <w:szCs w:val="22"/>
        </w:rPr>
        <w:t>.</w:t>
      </w:r>
      <w:r w:rsidR="00BB0635">
        <w:rPr>
          <w:rFonts w:ascii="Arial" w:hAnsi="Arial" w:cs="Arial"/>
          <w:color w:val="000000"/>
          <w:sz w:val="22"/>
          <w:szCs w:val="22"/>
        </w:rPr>
        <w:t xml:space="preserve"> </w:t>
      </w:r>
      <w:r w:rsidR="00CE6E33">
        <w:rPr>
          <w:rFonts w:ascii="Arial" w:hAnsi="Arial" w:cs="Arial"/>
          <w:color w:val="000000"/>
          <w:sz w:val="22"/>
          <w:szCs w:val="22"/>
        </w:rPr>
        <w:t>Zhotovitel může použít jen měř</w:t>
      </w:r>
      <w:r w:rsidR="00734E27">
        <w:rPr>
          <w:rFonts w:ascii="Arial" w:hAnsi="Arial" w:cs="Arial"/>
          <w:color w:val="000000"/>
          <w:sz w:val="22"/>
          <w:szCs w:val="22"/>
        </w:rPr>
        <w:t>i</w:t>
      </w:r>
      <w:r w:rsidR="00CE6E33">
        <w:rPr>
          <w:rFonts w:ascii="Arial" w:hAnsi="Arial" w:cs="Arial"/>
          <w:color w:val="000000"/>
          <w:sz w:val="22"/>
          <w:szCs w:val="22"/>
        </w:rPr>
        <w:t xml:space="preserve">cí zařízení, jehož kvalita umožňuje jeho </w:t>
      </w:r>
      <w:r>
        <w:rPr>
          <w:rFonts w:ascii="Arial" w:hAnsi="Arial" w:cs="Arial"/>
          <w:color w:val="000000"/>
          <w:sz w:val="22"/>
          <w:szCs w:val="22"/>
        </w:rPr>
        <w:t xml:space="preserve">použití v náročných venkovních podmínkách zvláště chráněných území, včetně provozu v zimním období a </w:t>
      </w:r>
      <w:r w:rsidR="00734E27">
        <w:rPr>
          <w:rFonts w:ascii="Arial" w:hAnsi="Arial" w:cs="Arial"/>
          <w:color w:val="000000"/>
          <w:sz w:val="22"/>
          <w:szCs w:val="22"/>
        </w:rPr>
        <w:t xml:space="preserve">které </w:t>
      </w:r>
      <w:r>
        <w:rPr>
          <w:rFonts w:ascii="Arial" w:hAnsi="Arial" w:cs="Arial"/>
          <w:color w:val="000000"/>
          <w:sz w:val="22"/>
          <w:szCs w:val="22"/>
        </w:rPr>
        <w:t>nepotřebuj</w:t>
      </w:r>
      <w:r w:rsidR="00734E27">
        <w:rPr>
          <w:rFonts w:ascii="Arial" w:hAnsi="Arial" w:cs="Arial"/>
          <w:color w:val="000000"/>
          <w:sz w:val="22"/>
          <w:szCs w:val="22"/>
        </w:rPr>
        <w:t>e</w:t>
      </w:r>
      <w:r>
        <w:rPr>
          <w:rFonts w:ascii="Arial" w:hAnsi="Arial" w:cs="Arial"/>
          <w:color w:val="000000"/>
          <w:sz w:val="22"/>
          <w:szCs w:val="22"/>
        </w:rPr>
        <w:t xml:space="preserve"> napojení na energetickou síť.</w:t>
      </w:r>
      <w:r>
        <w:rPr>
          <w:rFonts w:ascii="Arial" w:hAnsi="Arial" w:cs="Arial"/>
          <w:sz w:val="22"/>
          <w:szCs w:val="22"/>
        </w:rPr>
        <w:t xml:space="preserve"> Garantovaná výdrž zdroje (baterií) pro nepřetržité měření musí být nejméně 6 měsíců.</w:t>
      </w:r>
    </w:p>
    <w:p w:rsidR="00840A14" w:rsidRDefault="00840A14" w:rsidP="00552D24">
      <w:pPr>
        <w:pStyle w:val="CZNzevlnku"/>
        <w:spacing w:after="120" w:line="240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Metodika měření</w:t>
      </w:r>
      <w:r>
        <w:rPr>
          <w:rFonts w:ascii="Arial" w:hAnsi="Arial" w:cs="Arial"/>
          <w:b w:val="0"/>
          <w:sz w:val="22"/>
          <w:szCs w:val="22"/>
        </w:rPr>
        <w:t xml:space="preserve"> ve smluvním období musí v maximální možné míře odpovídat metodice měření na stejném profilu v předchozím období, pokud měření ve smluvním období navazuje na předchozí měření, s výjimkou změn požadovaných objednatelem. Objednatel v minitendru určí, jaké zájmové skupiny mají být na kterém profilu sledovány, zda požaduje jejich odlišení a zda požaduje měřit odděleně různé směry pohybu. Pokud je požadavek na</w:t>
      </w:r>
      <w:r w:rsidR="00552D24">
        <w:rPr>
          <w:rFonts w:ascii="Arial" w:hAnsi="Arial" w:cs="Arial"/>
          <w:b w:val="0"/>
          <w:sz w:val="22"/>
          <w:szCs w:val="22"/>
        </w:rPr>
        <w:t> </w:t>
      </w:r>
      <w:r>
        <w:rPr>
          <w:rFonts w:ascii="Arial" w:hAnsi="Arial" w:cs="Arial"/>
          <w:b w:val="0"/>
          <w:sz w:val="22"/>
          <w:szCs w:val="22"/>
        </w:rPr>
        <w:t>odlišení uživatelských skupin nebo směrů, znamená to, že takto odlišená data musí poskytovat přímo nasazená technologie po celou dobu měření, nestačí odhad poměru na</w:t>
      </w:r>
      <w:r w:rsidR="00552D24">
        <w:rPr>
          <w:rFonts w:ascii="Arial" w:hAnsi="Arial" w:cs="Arial"/>
          <w:b w:val="0"/>
          <w:sz w:val="22"/>
          <w:szCs w:val="22"/>
        </w:rPr>
        <w:t> </w:t>
      </w:r>
      <w:r>
        <w:rPr>
          <w:rFonts w:ascii="Arial" w:hAnsi="Arial" w:cs="Arial"/>
          <w:b w:val="0"/>
          <w:sz w:val="22"/>
          <w:szCs w:val="22"/>
        </w:rPr>
        <w:t xml:space="preserve">základě měření jen v části sledovaného období. </w:t>
      </w:r>
    </w:p>
    <w:p w:rsidR="00840A14" w:rsidRDefault="00840A14" w:rsidP="00552D24">
      <w:pPr>
        <w:pStyle w:val="CZNzevlnku"/>
        <w:spacing w:after="120" w:line="240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Na základě zadání objednatele (lokalita, zájmové skupiny, směr) dodavatel navrhne přesné </w:t>
      </w:r>
      <w:r>
        <w:rPr>
          <w:rFonts w:ascii="Arial" w:hAnsi="Arial" w:cs="Arial"/>
          <w:sz w:val="22"/>
          <w:szCs w:val="22"/>
        </w:rPr>
        <w:t xml:space="preserve">umístění profilu a optimální metodu </w:t>
      </w:r>
      <w:r w:rsidRPr="00901834">
        <w:rPr>
          <w:rFonts w:ascii="Arial" w:hAnsi="Arial" w:cs="Arial"/>
          <w:sz w:val="22"/>
          <w:szCs w:val="22"/>
        </w:rPr>
        <w:t>měření</w:t>
      </w:r>
      <w:r w:rsidRPr="00901834">
        <w:rPr>
          <w:rFonts w:ascii="Arial" w:hAnsi="Arial" w:cs="Arial"/>
          <w:b w:val="0"/>
          <w:sz w:val="22"/>
          <w:szCs w:val="22"/>
        </w:rPr>
        <w:t xml:space="preserve"> (typ a konfiguraci čidel). </w:t>
      </w:r>
      <w:r w:rsidRPr="00901834">
        <w:rPr>
          <w:rFonts w:ascii="Arial" w:hAnsi="Arial" w:cs="Arial"/>
          <w:b w:val="0"/>
          <w:color w:val="000000"/>
          <w:sz w:val="22"/>
          <w:szCs w:val="22"/>
        </w:rPr>
        <w:t xml:space="preserve">Přesná lokalizace jednotlivých sčítačů bude stanovena po konzultaci </w:t>
      </w:r>
      <w:r w:rsidR="00167A04" w:rsidRPr="00167A04">
        <w:rPr>
          <w:rFonts w:ascii="Arial" w:hAnsi="Arial" w:cs="Arial"/>
          <w:b w:val="0"/>
          <w:color w:val="000000"/>
          <w:sz w:val="22"/>
          <w:szCs w:val="22"/>
        </w:rPr>
        <w:t xml:space="preserve">s kontaktní osobou </w:t>
      </w:r>
      <w:r w:rsidR="009A75CE">
        <w:rPr>
          <w:rFonts w:ascii="Arial" w:hAnsi="Arial" w:cs="Arial"/>
          <w:b w:val="0"/>
          <w:color w:val="000000"/>
          <w:sz w:val="22"/>
          <w:szCs w:val="22"/>
        </w:rPr>
        <w:t>regionálního pracoviště objednatele</w:t>
      </w:r>
      <w:r w:rsidR="00167A04" w:rsidRPr="00167A04">
        <w:rPr>
          <w:rFonts w:ascii="Arial" w:hAnsi="Arial" w:cs="Arial"/>
          <w:b w:val="0"/>
          <w:color w:val="000000"/>
          <w:sz w:val="22"/>
          <w:szCs w:val="22"/>
        </w:rPr>
        <w:t>.</w:t>
      </w:r>
      <w:r w:rsidRPr="00901834">
        <w:rPr>
          <w:rFonts w:ascii="Arial" w:hAnsi="Arial" w:cs="Arial"/>
          <w:b w:val="0"/>
          <w:color w:val="000000"/>
          <w:sz w:val="22"/>
          <w:szCs w:val="22"/>
        </w:rPr>
        <w:t xml:space="preserve"> Umístění sčítače a způsob instalace budou provedeny tak, aby byla zajištěna relevance výsledků, ochrana měřicího zaříz</w:t>
      </w:r>
      <w:r>
        <w:rPr>
          <w:rFonts w:ascii="Arial" w:hAnsi="Arial" w:cs="Arial"/>
          <w:b w:val="0"/>
          <w:color w:val="000000"/>
          <w:sz w:val="22"/>
          <w:szCs w:val="22"/>
        </w:rPr>
        <w:t xml:space="preserve">ení a ochrana zvláště chráněného území. </w:t>
      </w:r>
      <w:r>
        <w:rPr>
          <w:rFonts w:ascii="Arial" w:hAnsi="Arial" w:cs="Arial"/>
          <w:b w:val="0"/>
          <w:sz w:val="22"/>
          <w:szCs w:val="22"/>
        </w:rPr>
        <w:t>Zvolenou metodu lze po dohodě s objednatelem změnit, pokud se při kalibraci ukáže, že</w:t>
      </w:r>
      <w:r w:rsidR="00552D24">
        <w:rPr>
          <w:rFonts w:ascii="Arial" w:hAnsi="Arial" w:cs="Arial"/>
          <w:b w:val="0"/>
          <w:sz w:val="22"/>
          <w:szCs w:val="22"/>
        </w:rPr>
        <w:t> </w:t>
      </w:r>
      <w:r>
        <w:rPr>
          <w:rFonts w:ascii="Arial" w:hAnsi="Arial" w:cs="Arial"/>
          <w:b w:val="0"/>
          <w:sz w:val="22"/>
          <w:szCs w:val="22"/>
        </w:rPr>
        <w:t xml:space="preserve">není vyhovující (viz dále k přesnosti měření). </w:t>
      </w:r>
    </w:p>
    <w:p w:rsidR="00840A14" w:rsidRDefault="00840A14" w:rsidP="00552D24">
      <w:pPr>
        <w:pStyle w:val="CZNzevlnku"/>
        <w:spacing w:after="12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U nového profilu bude vždy na začátku měření (tj. nejpozději do uplynutí 12 měsíců od zahájení měření) provedena </w:t>
      </w:r>
      <w:r>
        <w:rPr>
          <w:rFonts w:ascii="Arial" w:hAnsi="Arial" w:cs="Arial"/>
          <w:sz w:val="22"/>
          <w:szCs w:val="22"/>
        </w:rPr>
        <w:t>kalibrace</w:t>
      </w:r>
      <w:r>
        <w:rPr>
          <w:rFonts w:ascii="Arial" w:hAnsi="Arial" w:cs="Arial"/>
          <w:b w:val="0"/>
          <w:sz w:val="22"/>
          <w:szCs w:val="22"/>
        </w:rPr>
        <w:t xml:space="preserve"> s využitím </w:t>
      </w:r>
      <w:r w:rsidRPr="009A75CE">
        <w:rPr>
          <w:rFonts w:ascii="Arial" w:hAnsi="Arial" w:cs="Arial"/>
          <w:b w:val="0"/>
          <w:sz w:val="22"/>
          <w:szCs w:val="22"/>
        </w:rPr>
        <w:t xml:space="preserve">přímého sledování. </w:t>
      </w:r>
      <w:r w:rsidR="00E45E8C" w:rsidRPr="009A75CE">
        <w:rPr>
          <w:rFonts w:ascii="Arial" w:hAnsi="Arial" w:cs="Arial"/>
          <w:b w:val="0"/>
          <w:sz w:val="22"/>
          <w:szCs w:val="22"/>
        </w:rPr>
        <w:t xml:space="preserve">Výsledky fyzické kalibrace jsou akceptovány pouze v případě, kdy ke každému z nich existuje </w:t>
      </w:r>
      <w:r w:rsidR="00167A04" w:rsidRPr="00167A04">
        <w:rPr>
          <w:rFonts w:ascii="Arial" w:hAnsi="Arial" w:cs="Arial"/>
          <w:b w:val="0"/>
          <w:sz w:val="22"/>
          <w:szCs w:val="22"/>
        </w:rPr>
        <w:t>odpovídající</w:t>
      </w:r>
      <w:r w:rsidR="009A75CE" w:rsidRPr="009A75CE">
        <w:rPr>
          <w:rFonts w:ascii="Arial" w:hAnsi="Arial" w:cs="Arial"/>
          <w:b w:val="0"/>
          <w:sz w:val="22"/>
          <w:szCs w:val="22"/>
        </w:rPr>
        <w:t xml:space="preserve"> </w:t>
      </w:r>
      <w:r w:rsidR="00474139" w:rsidRPr="009A75CE">
        <w:rPr>
          <w:rFonts w:ascii="Arial" w:hAnsi="Arial" w:cs="Arial"/>
          <w:b w:val="0"/>
          <w:sz w:val="22"/>
          <w:szCs w:val="22"/>
        </w:rPr>
        <w:t>údaj</w:t>
      </w:r>
      <w:r w:rsidR="00E45E8C" w:rsidRPr="009A75CE">
        <w:rPr>
          <w:rFonts w:ascii="Arial" w:hAnsi="Arial" w:cs="Arial"/>
          <w:b w:val="0"/>
          <w:sz w:val="22"/>
          <w:szCs w:val="22"/>
        </w:rPr>
        <w:t xml:space="preserve"> z automatického sčítače</w:t>
      </w:r>
      <w:r w:rsidR="004B6972">
        <w:rPr>
          <w:rFonts w:ascii="Arial" w:hAnsi="Arial" w:cs="Arial"/>
          <w:b w:val="0"/>
          <w:sz w:val="22"/>
          <w:szCs w:val="22"/>
        </w:rPr>
        <w:t xml:space="preserve"> v souladu s níže uvedenou přesností měření</w:t>
      </w:r>
      <w:r w:rsidR="00E45E8C" w:rsidRPr="009A75CE">
        <w:rPr>
          <w:rFonts w:ascii="Arial" w:hAnsi="Arial" w:cs="Arial"/>
          <w:b w:val="0"/>
          <w:sz w:val="22"/>
          <w:szCs w:val="22"/>
        </w:rPr>
        <w:t>. K</w:t>
      </w:r>
      <w:r w:rsidRPr="009A75CE">
        <w:rPr>
          <w:rFonts w:ascii="Arial" w:hAnsi="Arial" w:cs="Arial"/>
          <w:b w:val="0"/>
          <w:sz w:val="22"/>
          <w:szCs w:val="22"/>
        </w:rPr>
        <w:t>alibrace musí zahrnovat přímé sledování nejméně po dobu 30 hodin s</w:t>
      </w:r>
      <w:r w:rsidR="00DF7E1D">
        <w:rPr>
          <w:rFonts w:ascii="Arial" w:hAnsi="Arial" w:cs="Arial"/>
          <w:b w:val="0"/>
          <w:sz w:val="22"/>
          <w:szCs w:val="22"/>
        </w:rPr>
        <w:t>e zaznamenanými průchody. Hodinové intervaly bez zaznamenaných průchodů se nepočítají, lze však průchody</w:t>
      </w:r>
      <w:r w:rsidR="00921EE1">
        <w:rPr>
          <w:rFonts w:ascii="Arial" w:hAnsi="Arial" w:cs="Arial"/>
          <w:b w:val="0"/>
          <w:sz w:val="22"/>
          <w:szCs w:val="22"/>
        </w:rPr>
        <w:t xml:space="preserve"> provést fyzicky simulací průchodu, přič</w:t>
      </w:r>
      <w:r w:rsidR="00C85E7D">
        <w:rPr>
          <w:rFonts w:ascii="Arial" w:hAnsi="Arial" w:cs="Arial"/>
          <w:b w:val="0"/>
          <w:sz w:val="22"/>
          <w:szCs w:val="22"/>
        </w:rPr>
        <w:t>e</w:t>
      </w:r>
      <w:r w:rsidR="00921EE1">
        <w:rPr>
          <w:rFonts w:ascii="Arial" w:hAnsi="Arial" w:cs="Arial"/>
          <w:b w:val="0"/>
          <w:sz w:val="22"/>
          <w:szCs w:val="22"/>
        </w:rPr>
        <w:t>mž takto uměle vygenerované průchody budou z</w:t>
      </w:r>
      <w:r w:rsidR="00734E27">
        <w:rPr>
          <w:rFonts w:ascii="Arial" w:hAnsi="Arial" w:cs="Arial"/>
          <w:b w:val="0"/>
          <w:sz w:val="22"/>
          <w:szCs w:val="22"/>
        </w:rPr>
        <w:t xml:space="preserve"> dat o </w:t>
      </w:r>
      <w:r w:rsidR="00921EE1">
        <w:rPr>
          <w:rFonts w:ascii="Arial" w:hAnsi="Arial" w:cs="Arial"/>
          <w:b w:val="0"/>
          <w:sz w:val="22"/>
          <w:szCs w:val="22"/>
        </w:rPr>
        <w:t>návštěvnosti profilu odstraněny a budou použity pouze</w:t>
      </w:r>
      <w:r w:rsidR="00552D24">
        <w:rPr>
          <w:rFonts w:ascii="Arial" w:hAnsi="Arial" w:cs="Arial"/>
          <w:b w:val="0"/>
          <w:sz w:val="22"/>
          <w:szCs w:val="22"/>
        </w:rPr>
        <w:t> </w:t>
      </w:r>
      <w:r w:rsidR="00921EE1">
        <w:rPr>
          <w:rFonts w:ascii="Arial" w:hAnsi="Arial" w:cs="Arial"/>
          <w:b w:val="0"/>
          <w:sz w:val="22"/>
          <w:szCs w:val="22"/>
        </w:rPr>
        <w:t>pro</w:t>
      </w:r>
      <w:r w:rsidR="00552D24">
        <w:rPr>
          <w:rFonts w:ascii="Arial" w:hAnsi="Arial" w:cs="Arial"/>
          <w:b w:val="0"/>
          <w:sz w:val="22"/>
          <w:szCs w:val="22"/>
        </w:rPr>
        <w:t> </w:t>
      </w:r>
      <w:r w:rsidR="00921EE1">
        <w:rPr>
          <w:rFonts w:ascii="Arial" w:hAnsi="Arial" w:cs="Arial"/>
          <w:b w:val="0"/>
          <w:sz w:val="22"/>
          <w:szCs w:val="22"/>
        </w:rPr>
        <w:t>účely kalibrace</w:t>
      </w:r>
      <w:r>
        <w:rPr>
          <w:rFonts w:ascii="Arial" w:hAnsi="Arial" w:cs="Arial"/>
          <w:b w:val="0"/>
          <w:sz w:val="22"/>
          <w:szCs w:val="22"/>
        </w:rPr>
        <w:t>. Z </w:t>
      </w:r>
      <w:r w:rsidR="0035285F">
        <w:rPr>
          <w:rFonts w:ascii="Arial" w:hAnsi="Arial" w:cs="Arial"/>
          <w:b w:val="0"/>
          <w:sz w:val="22"/>
          <w:szCs w:val="22"/>
        </w:rPr>
        <w:t xml:space="preserve">uvedených 30 hodin kalibračního měření </w:t>
      </w:r>
      <w:r>
        <w:rPr>
          <w:rFonts w:ascii="Arial" w:hAnsi="Arial" w:cs="Arial"/>
          <w:b w:val="0"/>
          <w:sz w:val="22"/>
          <w:szCs w:val="22"/>
        </w:rPr>
        <w:t xml:space="preserve">budou nejméně dva dny v období maximální návštěvnosti a nejméně dva dny v období </w:t>
      </w:r>
      <w:r w:rsidR="00AF363F">
        <w:rPr>
          <w:rFonts w:ascii="Arial" w:hAnsi="Arial" w:cs="Arial"/>
          <w:b w:val="0"/>
          <w:sz w:val="22"/>
          <w:szCs w:val="22"/>
        </w:rPr>
        <w:t xml:space="preserve">předpokládané </w:t>
      </w:r>
      <w:r>
        <w:rPr>
          <w:rFonts w:ascii="Arial" w:hAnsi="Arial" w:cs="Arial"/>
          <w:b w:val="0"/>
          <w:sz w:val="22"/>
          <w:szCs w:val="22"/>
        </w:rPr>
        <w:t xml:space="preserve">průměrné návštěvnosti. </w:t>
      </w:r>
      <w:r w:rsidR="000154B6">
        <w:rPr>
          <w:rFonts w:ascii="Arial" w:hAnsi="Arial" w:cs="Arial"/>
          <w:b w:val="0"/>
          <w:sz w:val="22"/>
          <w:szCs w:val="22"/>
        </w:rPr>
        <w:t xml:space="preserve">Pokud je </w:t>
      </w:r>
      <w:r w:rsidR="00AF363F">
        <w:rPr>
          <w:rFonts w:ascii="Arial" w:hAnsi="Arial" w:cs="Arial"/>
          <w:b w:val="0"/>
          <w:sz w:val="22"/>
          <w:szCs w:val="22"/>
        </w:rPr>
        <w:t>však</w:t>
      </w:r>
      <w:r w:rsidR="00552D24">
        <w:rPr>
          <w:rFonts w:ascii="Arial" w:hAnsi="Arial" w:cs="Arial"/>
          <w:b w:val="0"/>
          <w:sz w:val="22"/>
          <w:szCs w:val="22"/>
        </w:rPr>
        <w:t> </w:t>
      </w:r>
      <w:r w:rsidR="00AF363F">
        <w:rPr>
          <w:rFonts w:ascii="Arial" w:hAnsi="Arial" w:cs="Arial"/>
          <w:b w:val="0"/>
          <w:sz w:val="22"/>
          <w:szCs w:val="22"/>
        </w:rPr>
        <w:t xml:space="preserve">odhadovaná </w:t>
      </w:r>
      <w:r w:rsidR="000154B6">
        <w:rPr>
          <w:rFonts w:ascii="Arial" w:hAnsi="Arial" w:cs="Arial"/>
          <w:b w:val="0"/>
          <w:sz w:val="22"/>
          <w:szCs w:val="22"/>
        </w:rPr>
        <w:t xml:space="preserve">průměrná denní návštěvnost profilu nižší než 15 průchodů, budou všechna přímá sledování směřována do období maximální návštěvnosti. </w:t>
      </w:r>
      <w:r>
        <w:rPr>
          <w:rFonts w:ascii="Arial" w:hAnsi="Arial" w:cs="Arial"/>
          <w:b w:val="0"/>
          <w:sz w:val="22"/>
          <w:szCs w:val="22"/>
        </w:rPr>
        <w:t>Nejméně jeden den kalibrace musí proběhnout v prvních dvou týdnech po zahájení měření. Dnem se rozumí sekvence nejméně 5 hodin nepřetržitého sledování. O termínech přímého sledování pro</w:t>
      </w:r>
      <w:r w:rsidR="00552D24">
        <w:rPr>
          <w:rFonts w:ascii="Arial" w:hAnsi="Arial" w:cs="Arial"/>
          <w:b w:val="0"/>
          <w:sz w:val="22"/>
          <w:szCs w:val="22"/>
        </w:rPr>
        <w:t> </w:t>
      </w:r>
      <w:r>
        <w:rPr>
          <w:rFonts w:ascii="Arial" w:hAnsi="Arial" w:cs="Arial"/>
          <w:b w:val="0"/>
          <w:sz w:val="22"/>
          <w:szCs w:val="22"/>
        </w:rPr>
        <w:t xml:space="preserve">kalibraci informuje dodavatel objednatele vždy nejméně 7 dní předem a při tomto sledování umožní účast zástupce objednatele. Objednatel má právo kdykoli provést kontrolní měření i bez předchozího upozornění dodavatele. O zjištěné hodnotě kalibračních koeficientů bude dodavatel vždy informovat </w:t>
      </w:r>
      <w:r w:rsidR="009A75CE">
        <w:rPr>
          <w:rFonts w:ascii="Arial" w:hAnsi="Arial" w:cs="Arial"/>
          <w:b w:val="0"/>
          <w:sz w:val="22"/>
          <w:szCs w:val="22"/>
        </w:rPr>
        <w:t xml:space="preserve">obě kontaktní osoby </w:t>
      </w:r>
      <w:r>
        <w:rPr>
          <w:rFonts w:ascii="Arial" w:hAnsi="Arial" w:cs="Arial"/>
          <w:b w:val="0"/>
          <w:sz w:val="22"/>
          <w:szCs w:val="22"/>
        </w:rPr>
        <w:t xml:space="preserve">objednatele </w:t>
      </w:r>
      <w:r w:rsidR="009A75CE">
        <w:rPr>
          <w:rFonts w:ascii="Arial" w:hAnsi="Arial" w:cs="Arial"/>
          <w:b w:val="0"/>
          <w:sz w:val="22"/>
          <w:szCs w:val="22"/>
        </w:rPr>
        <w:t>uvedené v prováděcí smlouvě</w:t>
      </w:r>
      <w:r w:rsidR="00F44758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po provedení každé jednotlivé kalibrace</w:t>
      </w:r>
      <w:r w:rsidR="0095639F">
        <w:rPr>
          <w:rFonts w:ascii="Arial" w:hAnsi="Arial" w:cs="Arial"/>
          <w:b w:val="0"/>
          <w:sz w:val="22"/>
          <w:szCs w:val="22"/>
        </w:rPr>
        <w:t xml:space="preserve"> při nejbližším předávání dat</w:t>
      </w:r>
      <w:r>
        <w:rPr>
          <w:rFonts w:ascii="Arial" w:hAnsi="Arial" w:cs="Arial"/>
          <w:b w:val="0"/>
          <w:sz w:val="22"/>
          <w:szCs w:val="22"/>
        </w:rPr>
        <w:t xml:space="preserve">. Po každé změně metody či umístění čidla je nutné znovu provést kalibraci. Stejná kalibrace </w:t>
      </w:r>
      <w:r>
        <w:rPr>
          <w:rFonts w:ascii="Arial" w:hAnsi="Arial" w:cs="Arial"/>
          <w:b w:val="0"/>
          <w:sz w:val="22"/>
          <w:szCs w:val="22"/>
        </w:rPr>
        <w:lastRenderedPageBreak/>
        <w:t>v rozsahu nejméně 15 hodin (</w:t>
      </w:r>
      <w:r w:rsidR="00F44758">
        <w:rPr>
          <w:rFonts w:ascii="Arial" w:hAnsi="Arial" w:cs="Arial"/>
          <w:b w:val="0"/>
          <w:sz w:val="22"/>
          <w:szCs w:val="22"/>
        </w:rPr>
        <w:t xml:space="preserve">z toho </w:t>
      </w:r>
      <w:r>
        <w:rPr>
          <w:rFonts w:ascii="Arial" w:hAnsi="Arial" w:cs="Arial"/>
          <w:b w:val="0"/>
          <w:sz w:val="22"/>
          <w:szCs w:val="22"/>
        </w:rPr>
        <w:t xml:space="preserve">nejméně jeden den v období maximální návštěvnosti) bude provedena vždy nejpozději </w:t>
      </w:r>
      <w:r w:rsidR="00F44758">
        <w:rPr>
          <w:rFonts w:ascii="Arial" w:hAnsi="Arial" w:cs="Arial"/>
          <w:b w:val="0"/>
          <w:sz w:val="22"/>
          <w:szCs w:val="22"/>
        </w:rPr>
        <w:t>do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35285F">
        <w:rPr>
          <w:rFonts w:ascii="Arial" w:hAnsi="Arial" w:cs="Arial"/>
          <w:b w:val="0"/>
          <w:sz w:val="22"/>
          <w:szCs w:val="22"/>
        </w:rPr>
        <w:t>24 měsíců</w:t>
      </w:r>
      <w:r w:rsidR="00F44758">
        <w:rPr>
          <w:rFonts w:ascii="Arial" w:hAnsi="Arial" w:cs="Arial"/>
          <w:b w:val="0"/>
          <w:sz w:val="22"/>
          <w:szCs w:val="22"/>
        </w:rPr>
        <w:t xml:space="preserve"> od </w:t>
      </w:r>
      <w:r w:rsidR="00C85E7D">
        <w:rPr>
          <w:rFonts w:ascii="Arial" w:hAnsi="Arial" w:cs="Arial"/>
          <w:b w:val="0"/>
          <w:sz w:val="22"/>
          <w:szCs w:val="22"/>
        </w:rPr>
        <w:t xml:space="preserve">poslední </w:t>
      </w:r>
      <w:r w:rsidR="00F44758">
        <w:rPr>
          <w:rFonts w:ascii="Arial" w:hAnsi="Arial" w:cs="Arial"/>
          <w:b w:val="0"/>
          <w:sz w:val="22"/>
          <w:szCs w:val="22"/>
        </w:rPr>
        <w:t>kalibrace</w:t>
      </w:r>
      <w:r>
        <w:rPr>
          <w:rFonts w:ascii="Arial" w:hAnsi="Arial" w:cs="Arial"/>
          <w:b w:val="0"/>
          <w:sz w:val="22"/>
          <w:szCs w:val="22"/>
        </w:rPr>
        <w:t>. Místo pro fyzickou kalibraci musí být vybráno tak, aby hodnoty zjištěné pro hodinové intervaly odpovídaly hodnotám z</w:t>
      </w:r>
      <w:r w:rsidR="00552D24">
        <w:rPr>
          <w:rFonts w:ascii="Arial" w:hAnsi="Arial" w:cs="Arial"/>
          <w:b w:val="0"/>
          <w:sz w:val="22"/>
          <w:szCs w:val="22"/>
        </w:rPr>
        <w:t> </w:t>
      </w:r>
      <w:r>
        <w:rPr>
          <w:rFonts w:ascii="Arial" w:hAnsi="Arial" w:cs="Arial"/>
          <w:b w:val="0"/>
          <w:sz w:val="22"/>
          <w:szCs w:val="22"/>
        </w:rPr>
        <w:t>automatického sčítače pro stejné intervaly. Pokud je to možné</w:t>
      </w:r>
      <w:r w:rsidR="00E75929">
        <w:rPr>
          <w:rFonts w:ascii="Arial" w:hAnsi="Arial" w:cs="Arial"/>
          <w:b w:val="0"/>
          <w:sz w:val="22"/>
          <w:szCs w:val="22"/>
        </w:rPr>
        <w:t xml:space="preserve"> (tj. pokud je profil vzdálený do 5 minut chůze od rozcestí)</w:t>
      </w:r>
      <w:r>
        <w:rPr>
          <w:rFonts w:ascii="Arial" w:hAnsi="Arial" w:cs="Arial"/>
          <w:b w:val="0"/>
          <w:sz w:val="22"/>
          <w:szCs w:val="22"/>
        </w:rPr>
        <w:t xml:space="preserve">, </w:t>
      </w:r>
      <w:r w:rsidR="00787DE4">
        <w:rPr>
          <w:rFonts w:ascii="Arial" w:hAnsi="Arial" w:cs="Arial"/>
          <w:b w:val="0"/>
          <w:sz w:val="22"/>
          <w:szCs w:val="22"/>
        </w:rPr>
        <w:t>musí</w:t>
      </w:r>
      <w:r>
        <w:rPr>
          <w:rFonts w:ascii="Arial" w:hAnsi="Arial" w:cs="Arial"/>
          <w:b w:val="0"/>
          <w:sz w:val="22"/>
          <w:szCs w:val="22"/>
        </w:rPr>
        <w:t xml:space="preserve"> fyzická kalibrace probíhat na nejbližším rozcestí. V</w:t>
      </w:r>
      <w:r w:rsidR="00552D24">
        <w:rPr>
          <w:rFonts w:ascii="Arial" w:hAnsi="Arial" w:cs="Arial"/>
          <w:b w:val="0"/>
          <w:sz w:val="22"/>
          <w:szCs w:val="22"/>
        </w:rPr>
        <w:t> </w:t>
      </w:r>
      <w:r>
        <w:rPr>
          <w:rFonts w:ascii="Arial" w:hAnsi="Arial" w:cs="Arial"/>
          <w:b w:val="0"/>
          <w:sz w:val="22"/>
          <w:szCs w:val="22"/>
        </w:rPr>
        <w:t xml:space="preserve">takovém případě je třeba zaznamenat </w:t>
      </w:r>
      <w:r w:rsidRPr="009A75CE">
        <w:rPr>
          <w:rFonts w:ascii="Arial" w:hAnsi="Arial" w:cs="Arial"/>
          <w:b w:val="0"/>
          <w:sz w:val="22"/>
          <w:szCs w:val="22"/>
        </w:rPr>
        <w:t>údaje pro všechny cesty, které rozcestí spojuje. Při kalibraci se vždy zaznamenává směr pohybu</w:t>
      </w:r>
      <w:r w:rsidR="00DF7E1D">
        <w:rPr>
          <w:rFonts w:ascii="Arial" w:hAnsi="Arial" w:cs="Arial"/>
          <w:b w:val="0"/>
          <w:sz w:val="22"/>
          <w:szCs w:val="22"/>
        </w:rPr>
        <w:t xml:space="preserve"> a uživatelská skupina ke každému zaznamenanému průchodu/průjezdu. Uživatelské skupiny jsou pěší, cyklisté, motocykly, automobily osobní, automobily nákladní, lyžaři, lodě, psi, kočárky, koloběžky, in-linisté, koně a ostatní. Zvlášť se sleduje podíl dětí do cca 15 let.</w:t>
      </w:r>
    </w:p>
    <w:p w:rsidR="00840A14" w:rsidRDefault="00840A14" w:rsidP="00552D24">
      <w:pPr>
        <w:pStyle w:val="CZNzevlnku"/>
        <w:spacing w:after="120" w:line="240" w:lineRule="auto"/>
        <w:jc w:val="both"/>
        <w:rPr>
          <w:rFonts w:ascii="Arial" w:hAnsi="Arial" w:cs="Arial"/>
          <w:b w:val="0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Přesnost měření</w:t>
      </w:r>
      <w:r>
        <w:rPr>
          <w:rFonts w:ascii="Arial" w:hAnsi="Arial" w:cs="Arial"/>
          <w:b w:val="0"/>
          <w:sz w:val="22"/>
          <w:szCs w:val="22"/>
        </w:rPr>
        <w:t xml:space="preserve"> na daném profilu udává hodnota kalibračního koeficientu. Kalibrační koeficient pro každý hodinový úsek měření se počítá jako poměr počtu průchodů zaznamenaných fyzicky k počtu průchodů zaznamenaných automatickým sčítačem. Pokud</w:t>
      </w:r>
      <w:r w:rsidR="00552D24">
        <w:rPr>
          <w:rFonts w:ascii="Arial" w:hAnsi="Arial" w:cs="Arial"/>
          <w:b w:val="0"/>
          <w:sz w:val="22"/>
          <w:szCs w:val="22"/>
        </w:rPr>
        <w:t> </w:t>
      </w:r>
      <w:r>
        <w:rPr>
          <w:rFonts w:ascii="Arial" w:hAnsi="Arial" w:cs="Arial"/>
          <w:b w:val="0"/>
          <w:sz w:val="22"/>
          <w:szCs w:val="22"/>
        </w:rPr>
        <w:t>sčítač měří odděleně směry či uživatelské skupiny, počítá se kalibrační koeficient pro</w:t>
      </w:r>
      <w:r w:rsidR="00552D24">
        <w:rPr>
          <w:rFonts w:ascii="Arial" w:hAnsi="Arial" w:cs="Arial"/>
          <w:b w:val="0"/>
          <w:sz w:val="22"/>
          <w:szCs w:val="22"/>
        </w:rPr>
        <w:t> </w:t>
      </w:r>
      <w:r>
        <w:rPr>
          <w:rFonts w:ascii="Arial" w:hAnsi="Arial" w:cs="Arial"/>
          <w:b w:val="0"/>
          <w:sz w:val="22"/>
          <w:szCs w:val="22"/>
        </w:rPr>
        <w:t>každý směr či uživatelskou skupinu zvlášť. Pokud se liší způsob návštěvnosti v různých obdobích roku (např. v létě pěší a v zimě běžkaři), je možné vyhodnotit přesnost měření pro</w:t>
      </w:r>
      <w:r w:rsidR="00552D24">
        <w:rPr>
          <w:rFonts w:ascii="Arial" w:hAnsi="Arial" w:cs="Arial"/>
          <w:b w:val="0"/>
          <w:sz w:val="22"/>
          <w:szCs w:val="22"/>
        </w:rPr>
        <w:t> </w:t>
      </w:r>
      <w:r>
        <w:rPr>
          <w:rFonts w:ascii="Arial" w:hAnsi="Arial" w:cs="Arial"/>
          <w:b w:val="0"/>
          <w:sz w:val="22"/>
          <w:szCs w:val="22"/>
        </w:rPr>
        <w:t xml:space="preserve">každou uživatelskou sezónu zvlášť. </w:t>
      </w:r>
      <w:r>
        <w:rPr>
          <w:rFonts w:ascii="Arial" w:hAnsi="Arial" w:cs="Arial"/>
          <w:bCs/>
          <w:sz w:val="22"/>
          <w:szCs w:val="22"/>
        </w:rPr>
        <w:t>Přesnost výsledků</w:t>
      </w:r>
      <w:r>
        <w:rPr>
          <w:rFonts w:ascii="Arial" w:hAnsi="Arial" w:cs="Arial"/>
          <w:b w:val="0"/>
          <w:sz w:val="22"/>
          <w:szCs w:val="22"/>
        </w:rPr>
        <w:t xml:space="preserve"> jednotlivého profilu je vyhovující, pokud je regresní koeficient mezi fyzicky a automaticky zaznamenanými počty průchodů R²adj větší než 0,8 pro homogenní vzorek nejméně 30 hodinových kalibračních měření. Není-li přesnost výsledků vyhovující, navrhne dodavatel úpravy ke zlepšení. </w:t>
      </w:r>
      <w:r w:rsidR="00F44758">
        <w:rPr>
          <w:rFonts w:ascii="Arial" w:hAnsi="Arial" w:cs="Arial"/>
          <w:b w:val="0"/>
          <w:sz w:val="22"/>
          <w:szCs w:val="22"/>
        </w:rPr>
        <w:t xml:space="preserve">V případě odsouhlasení objednatelem provede dodavatel tyto úpravy bez navýšení ceny zakázky. </w:t>
      </w:r>
      <w:r>
        <w:rPr>
          <w:rFonts w:ascii="Arial" w:hAnsi="Arial" w:cs="Arial"/>
          <w:b w:val="0"/>
          <w:sz w:val="22"/>
          <w:szCs w:val="22"/>
        </w:rPr>
        <w:t>Po</w:t>
      </w:r>
      <w:r w:rsidR="00552D24">
        <w:rPr>
          <w:rFonts w:ascii="Arial" w:hAnsi="Arial" w:cs="Arial"/>
          <w:b w:val="0"/>
          <w:sz w:val="22"/>
          <w:szCs w:val="22"/>
        </w:rPr>
        <w:t> </w:t>
      </w:r>
      <w:r>
        <w:rPr>
          <w:rFonts w:ascii="Arial" w:hAnsi="Arial" w:cs="Arial"/>
          <w:b w:val="0"/>
          <w:sz w:val="22"/>
          <w:szCs w:val="22"/>
        </w:rPr>
        <w:t>těchto úpravách musí proběhnout fyzická kalibrace znovu</w:t>
      </w:r>
      <w:r w:rsidR="00F44758">
        <w:rPr>
          <w:rFonts w:ascii="Arial" w:hAnsi="Arial" w:cs="Arial"/>
          <w:b w:val="0"/>
          <w:sz w:val="22"/>
          <w:szCs w:val="22"/>
        </w:rPr>
        <w:t xml:space="preserve"> v celém rozsahu</w:t>
      </w:r>
      <w:r>
        <w:rPr>
          <w:rFonts w:ascii="Arial" w:hAnsi="Arial" w:cs="Arial"/>
          <w:b w:val="0"/>
          <w:sz w:val="22"/>
          <w:szCs w:val="22"/>
        </w:rPr>
        <w:t>.</w:t>
      </w:r>
    </w:p>
    <w:p w:rsidR="00840A14" w:rsidRDefault="00840A14" w:rsidP="00552D24">
      <w:pPr>
        <w:pStyle w:val="CZNzevlnku"/>
        <w:spacing w:after="120" w:line="240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Struktura zprávy</w:t>
      </w:r>
      <w:r w:rsidR="000D0E14">
        <w:rPr>
          <w:rFonts w:ascii="Arial" w:hAnsi="Arial" w:cs="Arial"/>
          <w:sz w:val="22"/>
          <w:szCs w:val="22"/>
          <w:u w:val="single"/>
        </w:rPr>
        <w:t>, která má být dodána zpracovatelem zakázky</w:t>
      </w:r>
    </w:p>
    <w:p w:rsidR="00840A14" w:rsidRDefault="00840A14" w:rsidP="00552D24">
      <w:pPr>
        <w:pStyle w:val="CZNzevlnku"/>
        <w:spacing w:after="12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Ke každému měřenému profilu musí být odděleně v samostatném souboru uvedena přesná poloha profilu (popis polohy, mapka, GPS souřadnice, fotografie místa, popis podoby a</w:t>
      </w:r>
      <w:r w:rsidR="00552D24">
        <w:rPr>
          <w:rFonts w:ascii="Arial" w:hAnsi="Arial" w:cs="Arial"/>
          <w:b w:val="0"/>
          <w:sz w:val="22"/>
          <w:szCs w:val="22"/>
        </w:rPr>
        <w:t> </w:t>
      </w:r>
      <w:r>
        <w:rPr>
          <w:rFonts w:ascii="Arial" w:hAnsi="Arial" w:cs="Arial"/>
          <w:b w:val="0"/>
          <w:sz w:val="22"/>
          <w:szCs w:val="22"/>
        </w:rPr>
        <w:t xml:space="preserve">umístění čidla a měřiče). Tento </w:t>
      </w:r>
      <w:r>
        <w:rPr>
          <w:rFonts w:ascii="Arial" w:hAnsi="Arial" w:cs="Arial"/>
          <w:sz w:val="22"/>
          <w:szCs w:val="22"/>
        </w:rPr>
        <w:t>seznam profilů</w:t>
      </w:r>
      <w:r>
        <w:rPr>
          <w:rFonts w:ascii="Arial" w:hAnsi="Arial" w:cs="Arial"/>
          <w:b w:val="0"/>
          <w:sz w:val="22"/>
          <w:szCs w:val="22"/>
        </w:rPr>
        <w:t xml:space="preserve"> poskytuje dodavatel objednateli vždy při</w:t>
      </w:r>
      <w:r w:rsidR="00552D24">
        <w:rPr>
          <w:rFonts w:ascii="Arial" w:hAnsi="Arial" w:cs="Arial"/>
          <w:b w:val="0"/>
          <w:sz w:val="22"/>
          <w:szCs w:val="22"/>
        </w:rPr>
        <w:t> </w:t>
      </w:r>
      <w:r>
        <w:rPr>
          <w:rFonts w:ascii="Arial" w:hAnsi="Arial" w:cs="Arial"/>
          <w:b w:val="0"/>
          <w:sz w:val="22"/>
          <w:szCs w:val="22"/>
        </w:rPr>
        <w:t xml:space="preserve">zahájení monitoringu a poté při každé změně v umístění sčítačů. </w:t>
      </w:r>
    </w:p>
    <w:p w:rsidR="00840A14" w:rsidRDefault="00840A14" w:rsidP="00552D24">
      <w:pPr>
        <w:pStyle w:val="CZNzevlnku"/>
        <w:spacing w:after="120" w:line="240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Zpráva</w:t>
      </w:r>
      <w:r>
        <w:rPr>
          <w:rFonts w:ascii="Arial" w:hAnsi="Arial" w:cs="Arial"/>
          <w:b w:val="0"/>
          <w:sz w:val="22"/>
          <w:szCs w:val="22"/>
        </w:rPr>
        <w:t xml:space="preserve"> bude vyhotovena souhrnně pro všechny profily</w:t>
      </w:r>
      <w:r w:rsidR="00293699">
        <w:rPr>
          <w:rFonts w:ascii="Arial" w:hAnsi="Arial" w:cs="Arial"/>
          <w:b w:val="0"/>
          <w:sz w:val="22"/>
          <w:szCs w:val="22"/>
        </w:rPr>
        <w:t xml:space="preserve">, které budou součástí dílčího plnění odpovídajícího předmětu plnění dané prováděcí smlouvy, vždy za </w:t>
      </w:r>
      <w:r w:rsidR="00464CA8">
        <w:rPr>
          <w:rFonts w:ascii="Arial" w:hAnsi="Arial" w:cs="Arial"/>
          <w:b w:val="0"/>
          <w:sz w:val="22"/>
          <w:szCs w:val="22"/>
        </w:rPr>
        <w:t>období sledování</w:t>
      </w:r>
      <w:r w:rsidR="00293699">
        <w:rPr>
          <w:rFonts w:ascii="Arial" w:hAnsi="Arial" w:cs="Arial"/>
          <w:b w:val="0"/>
          <w:sz w:val="22"/>
          <w:szCs w:val="22"/>
        </w:rPr>
        <w:t xml:space="preserve">. V návaznosti na dohodu s objednatelem lze použít jiné členění. </w:t>
      </w:r>
      <w:r>
        <w:rPr>
          <w:rFonts w:ascii="Arial" w:hAnsi="Arial" w:cs="Arial"/>
          <w:b w:val="0"/>
          <w:sz w:val="22"/>
          <w:szCs w:val="22"/>
        </w:rPr>
        <w:t>Zpráva musí v obecné části obsahovat:</w:t>
      </w:r>
    </w:p>
    <w:p w:rsidR="00840A14" w:rsidRDefault="00840A14">
      <w:pPr>
        <w:pStyle w:val="CZNzevlnku"/>
        <w:numPr>
          <w:ilvl w:val="0"/>
          <w:numId w:val="2"/>
        </w:numPr>
        <w:spacing w:after="120" w:line="24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metodiku sběru dat aplikovanou na profily v</w:t>
      </w:r>
      <w:r w:rsidR="00F44758">
        <w:rPr>
          <w:rFonts w:ascii="Arial" w:hAnsi="Arial" w:cs="Arial"/>
          <w:b w:val="0"/>
          <w:sz w:val="22"/>
          <w:szCs w:val="22"/>
        </w:rPr>
        <w:t xml:space="preserve"> konkrétní </w:t>
      </w:r>
      <w:r>
        <w:rPr>
          <w:rFonts w:ascii="Arial" w:hAnsi="Arial" w:cs="Arial"/>
          <w:b w:val="0"/>
          <w:sz w:val="22"/>
          <w:szCs w:val="22"/>
        </w:rPr>
        <w:t>oblasti</w:t>
      </w:r>
    </w:p>
    <w:p w:rsidR="00840A14" w:rsidRDefault="00840A14">
      <w:pPr>
        <w:pStyle w:val="CZNzevlnku"/>
        <w:numPr>
          <w:ilvl w:val="0"/>
          <w:numId w:val="2"/>
        </w:numPr>
        <w:spacing w:after="120" w:line="24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metodiku zpracování dat</w:t>
      </w:r>
    </w:p>
    <w:p w:rsidR="00840A14" w:rsidRDefault="00840A14">
      <w:pPr>
        <w:pStyle w:val="CZNzevlnku"/>
        <w:numPr>
          <w:ilvl w:val="0"/>
          <w:numId w:val="2"/>
        </w:numPr>
        <w:spacing w:after="120" w:line="24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přehled profilů</w:t>
      </w:r>
      <w:r w:rsidR="00F5279D" w:rsidRPr="00F5279D">
        <w:rPr>
          <w:rFonts w:ascii="Arial" w:hAnsi="Arial" w:cs="Arial"/>
          <w:b w:val="0"/>
          <w:sz w:val="22"/>
          <w:szCs w:val="22"/>
        </w:rPr>
        <w:t xml:space="preserve"> </w:t>
      </w:r>
      <w:r w:rsidR="00F5279D">
        <w:rPr>
          <w:rFonts w:ascii="Arial" w:hAnsi="Arial" w:cs="Arial"/>
          <w:b w:val="0"/>
          <w:sz w:val="22"/>
          <w:szCs w:val="22"/>
        </w:rPr>
        <w:t>včetně orientační mapky s</w:t>
      </w:r>
      <w:r w:rsidR="00F44758">
        <w:rPr>
          <w:rFonts w:ascii="Arial" w:hAnsi="Arial" w:cs="Arial"/>
          <w:b w:val="0"/>
          <w:sz w:val="22"/>
          <w:szCs w:val="22"/>
        </w:rPr>
        <w:t xml:space="preserve"> orientační </w:t>
      </w:r>
      <w:r w:rsidR="00F5279D">
        <w:rPr>
          <w:rFonts w:ascii="Arial" w:hAnsi="Arial" w:cs="Arial"/>
          <w:b w:val="0"/>
          <w:sz w:val="22"/>
          <w:szCs w:val="22"/>
        </w:rPr>
        <w:t>polohou všech profilů v oblasti</w:t>
      </w:r>
    </w:p>
    <w:p w:rsidR="00840A14" w:rsidRDefault="00840A14">
      <w:pPr>
        <w:pStyle w:val="CZNzevlnku"/>
        <w:numPr>
          <w:ilvl w:val="0"/>
          <w:numId w:val="2"/>
        </w:numPr>
        <w:spacing w:after="120" w:line="24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celkové vyhodnocení dat </w:t>
      </w:r>
      <w:r w:rsidR="00F5279D">
        <w:rPr>
          <w:rFonts w:ascii="Arial" w:hAnsi="Arial" w:cs="Arial"/>
          <w:b w:val="0"/>
          <w:sz w:val="22"/>
          <w:szCs w:val="22"/>
        </w:rPr>
        <w:t>se</w:t>
      </w:r>
      <w:r>
        <w:rPr>
          <w:rFonts w:ascii="Arial" w:hAnsi="Arial" w:cs="Arial"/>
          <w:b w:val="0"/>
          <w:sz w:val="22"/>
          <w:szCs w:val="22"/>
        </w:rPr>
        <w:t xml:space="preserve"> zobecněním pro celou oblast</w:t>
      </w:r>
    </w:p>
    <w:p w:rsidR="00840A14" w:rsidRDefault="00840A14">
      <w:pPr>
        <w:pStyle w:val="CZNzevlnku"/>
        <w:spacing w:after="120" w:line="24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Zpráva dále ke každému profilu obsahuje:</w:t>
      </w:r>
    </w:p>
    <w:p w:rsidR="00840A14" w:rsidRDefault="00840A14">
      <w:pPr>
        <w:pStyle w:val="CZNzevlnku"/>
        <w:numPr>
          <w:ilvl w:val="0"/>
          <w:numId w:val="1"/>
        </w:numPr>
        <w:spacing w:after="120" w:line="24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mapku širšího okolí profilu se zvýrazněním cesty, kterou profil monitoruje a místem provádění fyzické kalibrace (nikoli s přesnou polohou sčítače)</w:t>
      </w:r>
    </w:p>
    <w:p w:rsidR="00840A14" w:rsidRDefault="00840A14">
      <w:pPr>
        <w:pStyle w:val="CZNzevlnku"/>
        <w:numPr>
          <w:ilvl w:val="0"/>
          <w:numId w:val="1"/>
        </w:numPr>
        <w:spacing w:after="120" w:line="24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období měření s uvedením všech výpadků</w:t>
      </w:r>
    </w:p>
    <w:p w:rsidR="00840A14" w:rsidRDefault="00840A14">
      <w:pPr>
        <w:pStyle w:val="CZNzevlnku"/>
        <w:numPr>
          <w:ilvl w:val="0"/>
          <w:numId w:val="1"/>
        </w:numPr>
        <w:spacing w:after="120" w:line="24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přesný (opakovatelný) postup dopočítání dat pro každý výpadek</w:t>
      </w:r>
    </w:p>
    <w:p w:rsidR="00840A14" w:rsidRDefault="00840A14">
      <w:pPr>
        <w:pStyle w:val="CZNzevlnku"/>
        <w:numPr>
          <w:ilvl w:val="0"/>
          <w:numId w:val="1"/>
        </w:numPr>
        <w:spacing w:after="120" w:line="24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tabulku základních údajů za aktuální období obsahující datum zahájení měření na profilu, celkovou návštěvnost, průměrnou hodinovou a denní návštěvnost, průměrnou návštěvnost v pracovních (PNP) a nepracovních dnech (PNN) a poměr PNN/PNP, datum a hodnotu nejvyšší zaznamenané denní návštěvnosti a hodnotu kalibračního koeficientu doporučenou pro přepočítávání dat</w:t>
      </w:r>
    </w:p>
    <w:p w:rsidR="00840A14" w:rsidRDefault="00840A14">
      <w:pPr>
        <w:pStyle w:val="CZNzevlnku"/>
        <w:numPr>
          <w:ilvl w:val="0"/>
          <w:numId w:val="1"/>
        </w:numPr>
        <w:spacing w:after="120" w:line="24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graf návštěvnosti po měsících</w:t>
      </w:r>
    </w:p>
    <w:p w:rsidR="00840A14" w:rsidRDefault="00840A14">
      <w:pPr>
        <w:pStyle w:val="CZNzevlnku"/>
        <w:numPr>
          <w:ilvl w:val="0"/>
          <w:numId w:val="1"/>
        </w:numPr>
        <w:spacing w:after="120" w:line="24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graf průměrných počtů po dnech v průběhu týdne</w:t>
      </w:r>
    </w:p>
    <w:p w:rsidR="00840A14" w:rsidRPr="00D71EF0" w:rsidRDefault="00840A14" w:rsidP="00D71EF0">
      <w:pPr>
        <w:pStyle w:val="CZNzevlnku"/>
        <w:numPr>
          <w:ilvl w:val="0"/>
          <w:numId w:val="1"/>
        </w:numPr>
        <w:spacing w:after="120" w:line="24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lastRenderedPageBreak/>
        <w:t xml:space="preserve">graf průměrných počtů po hodinách v průběhu </w:t>
      </w:r>
      <w:proofErr w:type="gramStart"/>
      <w:r>
        <w:rPr>
          <w:rFonts w:ascii="Arial" w:hAnsi="Arial" w:cs="Arial"/>
          <w:b w:val="0"/>
          <w:sz w:val="22"/>
          <w:szCs w:val="22"/>
        </w:rPr>
        <w:t xml:space="preserve">dne </w:t>
      </w:r>
      <w:r w:rsidR="00D71EF0">
        <w:rPr>
          <w:rFonts w:ascii="Arial" w:hAnsi="Arial" w:cs="Arial"/>
          <w:b w:val="0"/>
          <w:sz w:val="22"/>
          <w:szCs w:val="22"/>
        </w:rPr>
        <w:t>a pokud</w:t>
      </w:r>
      <w:proofErr w:type="gramEnd"/>
      <w:r w:rsidR="00D71EF0">
        <w:rPr>
          <w:rFonts w:ascii="Arial" w:hAnsi="Arial" w:cs="Arial"/>
          <w:b w:val="0"/>
          <w:sz w:val="22"/>
          <w:szCs w:val="22"/>
        </w:rPr>
        <w:t xml:space="preserve"> je ve sledovaném období oficiálně zaveden letní čas, bude graf</w:t>
      </w:r>
      <w:r>
        <w:rPr>
          <w:rFonts w:ascii="Arial" w:hAnsi="Arial" w:cs="Arial"/>
          <w:b w:val="0"/>
          <w:sz w:val="22"/>
          <w:szCs w:val="22"/>
        </w:rPr>
        <w:t> oddělen</w:t>
      </w:r>
      <w:r w:rsidR="00D71EF0" w:rsidRPr="00D71EF0">
        <w:rPr>
          <w:rFonts w:ascii="Arial" w:hAnsi="Arial" w:cs="Arial"/>
          <w:b w:val="0"/>
          <w:sz w:val="22"/>
          <w:szCs w:val="22"/>
        </w:rPr>
        <w:t xml:space="preserve">ě znázorňovat </w:t>
      </w:r>
      <w:r w:rsidR="00D71EF0">
        <w:rPr>
          <w:rFonts w:ascii="Arial" w:hAnsi="Arial" w:cs="Arial"/>
          <w:b w:val="0"/>
          <w:sz w:val="22"/>
          <w:szCs w:val="22"/>
        </w:rPr>
        <w:t>hodnoty</w:t>
      </w:r>
      <w:r w:rsidRPr="00D71EF0">
        <w:rPr>
          <w:rFonts w:ascii="Arial" w:hAnsi="Arial" w:cs="Arial"/>
          <w:b w:val="0"/>
          <w:sz w:val="22"/>
          <w:szCs w:val="22"/>
        </w:rPr>
        <w:t xml:space="preserve"> období zimního a letního času</w:t>
      </w:r>
      <w:r w:rsidR="00D71EF0" w:rsidRPr="00D71EF0">
        <w:rPr>
          <w:rFonts w:ascii="Arial" w:hAnsi="Arial" w:cs="Arial"/>
          <w:b w:val="0"/>
          <w:sz w:val="22"/>
          <w:szCs w:val="22"/>
        </w:rPr>
        <w:t xml:space="preserve">, </w:t>
      </w:r>
    </w:p>
    <w:p w:rsidR="00840A14" w:rsidRDefault="00840A14">
      <w:pPr>
        <w:pStyle w:val="CZNzevlnku"/>
        <w:numPr>
          <w:ilvl w:val="0"/>
          <w:numId w:val="1"/>
        </w:numPr>
        <w:spacing w:after="120" w:line="24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graf denních počtů za celé aktuální období s</w:t>
      </w:r>
      <w:r w:rsidR="00D71EF0">
        <w:rPr>
          <w:rFonts w:ascii="Arial" w:hAnsi="Arial" w:cs="Arial"/>
          <w:b w:val="0"/>
          <w:sz w:val="22"/>
          <w:szCs w:val="22"/>
        </w:rPr>
        <w:t xml:space="preserve"> popiskami</w:t>
      </w:r>
      <w:r>
        <w:rPr>
          <w:rFonts w:ascii="Arial" w:hAnsi="Arial" w:cs="Arial"/>
          <w:b w:val="0"/>
          <w:sz w:val="22"/>
          <w:szCs w:val="22"/>
        </w:rPr>
        <w:t xml:space="preserve"> dnů s výjimečnou návštěvností</w:t>
      </w:r>
    </w:p>
    <w:p w:rsidR="00840A14" w:rsidRDefault="00840A14">
      <w:pPr>
        <w:pStyle w:val="CZNzevlnku"/>
        <w:numPr>
          <w:ilvl w:val="0"/>
          <w:numId w:val="1"/>
        </w:numPr>
        <w:spacing w:after="120" w:line="24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vyhodnocení dat včetně kalibrace</w:t>
      </w:r>
      <w:r w:rsidR="00E54C0C">
        <w:rPr>
          <w:rFonts w:ascii="Arial" w:hAnsi="Arial" w:cs="Arial"/>
          <w:b w:val="0"/>
          <w:sz w:val="22"/>
          <w:szCs w:val="22"/>
        </w:rPr>
        <w:t xml:space="preserve"> a s ohledem na případné oddělené měření směrů či uživatelských skupin, komentáře zejména k netypickým jevům v návštěvnosti (uvedení do souvislostí)</w:t>
      </w:r>
    </w:p>
    <w:p w:rsidR="00350D0C" w:rsidRDefault="000D0E14" w:rsidP="00350D0C">
      <w:pPr>
        <w:pStyle w:val="CZNzevlnku"/>
        <w:numPr>
          <w:ilvl w:val="0"/>
          <w:numId w:val="1"/>
        </w:numPr>
        <w:spacing w:after="120" w:line="24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po</w:t>
      </w:r>
      <w:r w:rsidR="00840A14">
        <w:rPr>
          <w:rFonts w:ascii="Arial" w:hAnsi="Arial" w:cs="Arial"/>
          <w:b w:val="0"/>
          <w:sz w:val="22"/>
          <w:szCs w:val="22"/>
        </w:rPr>
        <w:t>rovnání dat aktuálního období se staršími daty (pokud jsou k dispozici u dodavatele nebo objednatele a pokud měření na profilu probíhá alespoň 2 celé roky</w:t>
      </w:r>
      <w:r w:rsidR="00D71EF0">
        <w:rPr>
          <w:rFonts w:ascii="Arial" w:hAnsi="Arial" w:cs="Arial"/>
          <w:b w:val="0"/>
          <w:sz w:val="22"/>
          <w:szCs w:val="22"/>
        </w:rPr>
        <w:t xml:space="preserve"> – nemusí být souvislé</w:t>
      </w:r>
      <w:r w:rsidR="00840A14">
        <w:rPr>
          <w:rFonts w:ascii="Arial" w:hAnsi="Arial" w:cs="Arial"/>
          <w:b w:val="0"/>
          <w:sz w:val="22"/>
          <w:szCs w:val="22"/>
        </w:rPr>
        <w:t xml:space="preserve">) </w:t>
      </w:r>
      <w:r w:rsidR="00234762">
        <w:rPr>
          <w:rFonts w:ascii="Arial" w:hAnsi="Arial" w:cs="Arial"/>
          <w:b w:val="0"/>
          <w:sz w:val="22"/>
          <w:szCs w:val="22"/>
        </w:rPr>
        <w:t>včetně grafu s hodnotami návštěvnosti v jednotlivých celých letech měření</w:t>
      </w:r>
    </w:p>
    <w:p w:rsidR="00A91080" w:rsidRDefault="00FF47B9" w:rsidP="00350D0C">
      <w:pPr>
        <w:pStyle w:val="CZNzevlnku"/>
        <w:numPr>
          <w:ilvl w:val="0"/>
          <w:numId w:val="1"/>
        </w:numPr>
        <w:spacing w:after="120" w:line="240" w:lineRule="auto"/>
        <w:jc w:val="left"/>
        <w:rPr>
          <w:rFonts w:ascii="Arial" w:hAnsi="Arial" w:cs="Arial"/>
          <w:b w:val="0"/>
          <w:sz w:val="22"/>
          <w:szCs w:val="22"/>
        </w:rPr>
      </w:pPr>
      <w:r w:rsidRPr="00350D0C">
        <w:rPr>
          <w:rFonts w:ascii="Arial" w:hAnsi="Arial" w:cs="Arial"/>
          <w:b w:val="0"/>
          <w:sz w:val="22"/>
          <w:szCs w:val="22"/>
        </w:rPr>
        <w:t>postřehy ke vlivu</w:t>
      </w:r>
      <w:r w:rsidR="000D0E14" w:rsidRPr="00350D0C">
        <w:rPr>
          <w:rFonts w:ascii="Arial" w:hAnsi="Arial" w:cs="Arial"/>
          <w:b w:val="0"/>
          <w:sz w:val="22"/>
          <w:szCs w:val="22"/>
        </w:rPr>
        <w:t xml:space="preserve"> </w:t>
      </w:r>
      <w:r w:rsidR="00840A14" w:rsidRPr="00350D0C">
        <w:rPr>
          <w:rFonts w:ascii="Arial" w:hAnsi="Arial" w:cs="Arial"/>
          <w:b w:val="0"/>
          <w:sz w:val="22"/>
          <w:szCs w:val="22"/>
        </w:rPr>
        <w:t xml:space="preserve">návštěvnosti </w:t>
      </w:r>
      <w:r w:rsidRPr="00350D0C">
        <w:rPr>
          <w:rFonts w:ascii="Arial" w:hAnsi="Arial" w:cs="Arial"/>
          <w:b w:val="0"/>
          <w:sz w:val="22"/>
          <w:szCs w:val="22"/>
        </w:rPr>
        <w:t>na přírodní prostředí</w:t>
      </w:r>
      <w:bookmarkStart w:id="0" w:name="_GoBack"/>
      <w:bookmarkEnd w:id="0"/>
      <w:r w:rsidR="00840A14" w:rsidRPr="00350D0C">
        <w:rPr>
          <w:rFonts w:ascii="Arial" w:hAnsi="Arial" w:cs="Arial"/>
          <w:b w:val="0"/>
          <w:sz w:val="22"/>
          <w:szCs w:val="22"/>
        </w:rPr>
        <w:t>, zejména na předměty ochrany chráněného území</w:t>
      </w:r>
    </w:p>
    <w:p w:rsidR="00000000" w:rsidRPr="00350D0C" w:rsidRDefault="00840A14" w:rsidP="00A91080">
      <w:pPr>
        <w:pStyle w:val="CZNzevlnku"/>
        <w:spacing w:after="120" w:line="240" w:lineRule="auto"/>
        <w:jc w:val="left"/>
        <w:rPr>
          <w:rFonts w:ascii="Arial" w:hAnsi="Arial" w:cs="Arial"/>
          <w:b w:val="0"/>
          <w:sz w:val="22"/>
          <w:szCs w:val="22"/>
        </w:rPr>
      </w:pPr>
      <w:r w:rsidRPr="00350D0C">
        <w:rPr>
          <w:rFonts w:ascii="Arial" w:hAnsi="Arial" w:cs="Arial"/>
          <w:b w:val="0"/>
          <w:sz w:val="22"/>
          <w:szCs w:val="22"/>
        </w:rPr>
        <w:t>Pokud je na profilu zjišťován směr pohybu nebo různé uživatelské skupiny, budou tyto skutečnosti v tabulkách a grafech znázorněny. Ve zprávě se prezentují nepřepočítávané údaje. Výjimkou mohou po dohodě se zadavatelem být profily na slepých cestách (např. vyhlídky) a profily, kde pro výsledky kalibrace platí, že R²adj je větší než 0,95. Ve zprávě nebudou uvedeny podrobné informace o poloze sčítače a podobě čidla z důvodu prevence ovlivnění měření.</w:t>
      </w:r>
    </w:p>
    <w:p w:rsidR="00840A14" w:rsidRDefault="00840A14" w:rsidP="00552D24">
      <w:pPr>
        <w:pStyle w:val="CZNzevlnku"/>
        <w:spacing w:after="120" w:line="240" w:lineRule="auto"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840A14" w:rsidRDefault="00840A14" w:rsidP="00552D24">
      <w:pPr>
        <w:pStyle w:val="CZNzevlnku"/>
        <w:spacing w:after="120" w:line="240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 xml:space="preserve">Struktura </w:t>
      </w:r>
      <w:r w:rsidR="00F5279D">
        <w:rPr>
          <w:rFonts w:ascii="Arial" w:hAnsi="Arial" w:cs="Arial"/>
          <w:sz w:val="22"/>
          <w:szCs w:val="22"/>
          <w:u w:val="single"/>
        </w:rPr>
        <w:t>předáva</w:t>
      </w:r>
      <w:r>
        <w:rPr>
          <w:rFonts w:ascii="Arial" w:hAnsi="Arial" w:cs="Arial"/>
          <w:sz w:val="22"/>
          <w:szCs w:val="22"/>
          <w:u w:val="single"/>
        </w:rPr>
        <w:t>ných dat</w:t>
      </w:r>
    </w:p>
    <w:p w:rsidR="00840A14" w:rsidRDefault="00840A14" w:rsidP="00552D24">
      <w:pPr>
        <w:pStyle w:val="CZNzevlnku"/>
        <w:spacing w:after="120" w:line="240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Data budou </w:t>
      </w:r>
      <w:r w:rsidR="00D71EF0">
        <w:rPr>
          <w:rFonts w:ascii="Arial" w:hAnsi="Arial" w:cs="Arial"/>
          <w:b w:val="0"/>
          <w:sz w:val="22"/>
          <w:szCs w:val="22"/>
        </w:rPr>
        <w:t xml:space="preserve">dodavatelem uložena </w:t>
      </w:r>
      <w:r w:rsidR="00D71EF0" w:rsidRPr="009A75CE">
        <w:rPr>
          <w:rFonts w:ascii="Arial" w:hAnsi="Arial" w:cs="Arial"/>
          <w:b w:val="0"/>
          <w:sz w:val="22"/>
          <w:szCs w:val="22"/>
        </w:rPr>
        <w:t xml:space="preserve">do </w:t>
      </w:r>
      <w:r w:rsidR="00D71EF0" w:rsidRPr="009A75CE">
        <w:rPr>
          <w:rFonts w:ascii="Arial" w:hAnsi="Arial" w:cs="Arial"/>
          <w:sz w:val="22"/>
          <w:szCs w:val="22"/>
        </w:rPr>
        <w:t>databáze</w:t>
      </w:r>
      <w:r w:rsidR="00D71EF0" w:rsidRPr="009A75CE">
        <w:rPr>
          <w:rFonts w:ascii="Arial" w:hAnsi="Arial" w:cs="Arial"/>
          <w:b w:val="0"/>
          <w:sz w:val="22"/>
          <w:szCs w:val="22"/>
        </w:rPr>
        <w:t xml:space="preserve"> určené objednatelem</w:t>
      </w:r>
      <w:r w:rsidR="009A75CE">
        <w:rPr>
          <w:rFonts w:ascii="Arial" w:hAnsi="Arial" w:cs="Arial"/>
          <w:b w:val="0"/>
          <w:sz w:val="22"/>
          <w:szCs w:val="22"/>
        </w:rPr>
        <w:t xml:space="preserve"> v prováděcí smlouvě</w:t>
      </w:r>
      <w:r w:rsidR="00D71EF0" w:rsidRPr="009A75CE">
        <w:rPr>
          <w:rFonts w:ascii="Arial" w:hAnsi="Arial" w:cs="Arial"/>
          <w:b w:val="0"/>
          <w:sz w:val="22"/>
          <w:szCs w:val="22"/>
        </w:rPr>
        <w:t>. Data</w:t>
      </w:r>
      <w:r w:rsidR="00D71EF0">
        <w:rPr>
          <w:rFonts w:ascii="Arial" w:hAnsi="Arial" w:cs="Arial"/>
          <w:b w:val="0"/>
          <w:sz w:val="22"/>
          <w:szCs w:val="22"/>
        </w:rPr>
        <w:t xml:space="preserve"> musí obsahovat</w:t>
      </w:r>
      <w:r>
        <w:rPr>
          <w:rFonts w:ascii="Arial" w:hAnsi="Arial" w:cs="Arial"/>
          <w:b w:val="0"/>
          <w:sz w:val="22"/>
          <w:szCs w:val="22"/>
        </w:rPr>
        <w:t xml:space="preserve"> zaznamenan</w:t>
      </w:r>
      <w:r w:rsidR="00D71EF0">
        <w:rPr>
          <w:rFonts w:ascii="Arial" w:hAnsi="Arial" w:cs="Arial"/>
          <w:b w:val="0"/>
          <w:sz w:val="22"/>
          <w:szCs w:val="22"/>
        </w:rPr>
        <w:t>é</w:t>
      </w:r>
      <w:r>
        <w:rPr>
          <w:rFonts w:ascii="Arial" w:hAnsi="Arial" w:cs="Arial"/>
          <w:b w:val="0"/>
          <w:sz w:val="22"/>
          <w:szCs w:val="22"/>
        </w:rPr>
        <w:t xml:space="preserve"> počty nepřetržitě za celé období sledování po jednotlivých hodinách měření</w:t>
      </w:r>
      <w:r w:rsidR="005A6ADA">
        <w:rPr>
          <w:rFonts w:ascii="Arial" w:hAnsi="Arial" w:cs="Arial"/>
          <w:b w:val="0"/>
          <w:sz w:val="22"/>
          <w:szCs w:val="22"/>
        </w:rPr>
        <w:t>. Přílohou zprávy jsou všechna data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5A6ADA">
        <w:rPr>
          <w:rFonts w:ascii="Arial" w:hAnsi="Arial" w:cs="Arial"/>
          <w:b w:val="0"/>
          <w:sz w:val="22"/>
          <w:szCs w:val="22"/>
        </w:rPr>
        <w:t xml:space="preserve">za sledované období exportovaná do formátu XLS/XLSX. </w:t>
      </w:r>
      <w:r>
        <w:rPr>
          <w:rFonts w:ascii="Arial" w:hAnsi="Arial" w:cs="Arial"/>
          <w:b w:val="0"/>
          <w:sz w:val="22"/>
          <w:szCs w:val="22"/>
        </w:rPr>
        <w:t>V souboru budou zahrnuta odděleně i data z přímého sledování při kalibraci</w:t>
      </w:r>
      <w:r w:rsidR="000A710E">
        <w:rPr>
          <w:rFonts w:ascii="Arial" w:hAnsi="Arial" w:cs="Arial"/>
          <w:b w:val="0"/>
          <w:sz w:val="22"/>
          <w:szCs w:val="22"/>
        </w:rPr>
        <w:t>, pokud kalibrace byla v období sledování provedena</w:t>
      </w:r>
      <w:r>
        <w:rPr>
          <w:rFonts w:ascii="Arial" w:hAnsi="Arial" w:cs="Arial"/>
          <w:b w:val="0"/>
          <w:sz w:val="22"/>
          <w:szCs w:val="22"/>
        </w:rPr>
        <w:t xml:space="preserve">. </w:t>
      </w:r>
      <w:r w:rsidR="00DB6353">
        <w:rPr>
          <w:rFonts w:ascii="Arial" w:hAnsi="Arial" w:cs="Arial"/>
          <w:b w:val="0"/>
          <w:sz w:val="22"/>
          <w:szCs w:val="22"/>
        </w:rPr>
        <w:t>Data budou do databáze ukládána průběžně.</w:t>
      </w:r>
      <w:r w:rsidR="00DB6353" w:rsidDel="00DB6353">
        <w:rPr>
          <w:rFonts w:ascii="Arial" w:hAnsi="Arial" w:cs="Arial"/>
          <w:b w:val="0"/>
          <w:sz w:val="22"/>
          <w:szCs w:val="22"/>
        </w:rPr>
        <w:t xml:space="preserve"> </w:t>
      </w:r>
      <w:r w:rsidR="00DB6353">
        <w:rPr>
          <w:rFonts w:ascii="Arial" w:hAnsi="Arial" w:cs="Arial"/>
          <w:b w:val="0"/>
          <w:sz w:val="22"/>
          <w:szCs w:val="22"/>
        </w:rPr>
        <w:t xml:space="preserve">Závazné termíny pro ukládání dat </w:t>
      </w:r>
      <w:r w:rsidR="001B780D">
        <w:rPr>
          <w:rFonts w:ascii="Arial" w:hAnsi="Arial" w:cs="Arial"/>
          <w:b w:val="0"/>
          <w:sz w:val="22"/>
          <w:szCs w:val="22"/>
        </w:rPr>
        <w:t xml:space="preserve">do databáze </w:t>
      </w:r>
      <w:r w:rsidR="00DB6353">
        <w:rPr>
          <w:rFonts w:ascii="Arial" w:hAnsi="Arial" w:cs="Arial"/>
          <w:b w:val="0"/>
          <w:sz w:val="22"/>
          <w:szCs w:val="22"/>
        </w:rPr>
        <w:t xml:space="preserve">budou uvedeny v příslušné prováděcí smlouvě. </w:t>
      </w:r>
      <w:r w:rsidR="008A7BE1">
        <w:rPr>
          <w:rFonts w:ascii="Arial" w:hAnsi="Arial" w:cs="Arial"/>
          <w:b w:val="0"/>
          <w:sz w:val="22"/>
          <w:szCs w:val="22"/>
        </w:rPr>
        <w:t>Pr</w:t>
      </w:r>
      <w:r w:rsidR="00BC09D4">
        <w:rPr>
          <w:rFonts w:ascii="Arial" w:hAnsi="Arial" w:cs="Arial"/>
          <w:b w:val="0"/>
          <w:sz w:val="22"/>
          <w:szCs w:val="22"/>
        </w:rPr>
        <w:t xml:space="preserve">o všechny profily </w:t>
      </w:r>
      <w:r w:rsidR="000A710E">
        <w:rPr>
          <w:rFonts w:ascii="Arial" w:hAnsi="Arial" w:cs="Arial"/>
          <w:b w:val="0"/>
          <w:sz w:val="22"/>
          <w:szCs w:val="22"/>
        </w:rPr>
        <w:t xml:space="preserve">monitorované od začátku platnosti rámcové dohody </w:t>
      </w:r>
      <w:r w:rsidR="00DB6353">
        <w:rPr>
          <w:rFonts w:ascii="Arial" w:hAnsi="Arial" w:cs="Arial"/>
          <w:b w:val="0"/>
          <w:sz w:val="22"/>
          <w:szCs w:val="22"/>
        </w:rPr>
        <w:t>se předpokládá</w:t>
      </w:r>
      <w:r w:rsidR="008A7BE1">
        <w:rPr>
          <w:rFonts w:ascii="Arial" w:hAnsi="Arial" w:cs="Arial"/>
          <w:b w:val="0"/>
          <w:sz w:val="22"/>
          <w:szCs w:val="22"/>
        </w:rPr>
        <w:t xml:space="preserve"> </w:t>
      </w:r>
      <w:r w:rsidR="00DB6353">
        <w:rPr>
          <w:rFonts w:ascii="Arial" w:hAnsi="Arial" w:cs="Arial"/>
          <w:b w:val="0"/>
          <w:sz w:val="22"/>
          <w:szCs w:val="22"/>
        </w:rPr>
        <w:t xml:space="preserve">vložení </w:t>
      </w:r>
      <w:r w:rsidR="008A7BE1">
        <w:rPr>
          <w:rFonts w:ascii="Arial" w:hAnsi="Arial" w:cs="Arial"/>
          <w:b w:val="0"/>
          <w:sz w:val="22"/>
          <w:szCs w:val="22"/>
        </w:rPr>
        <w:t xml:space="preserve">dat do databáze nejpozději do </w:t>
      </w:r>
      <w:r w:rsidR="00BC09D4">
        <w:rPr>
          <w:rFonts w:ascii="Arial" w:hAnsi="Arial" w:cs="Arial"/>
          <w:b w:val="0"/>
          <w:sz w:val="22"/>
          <w:szCs w:val="22"/>
        </w:rPr>
        <w:t>uplynutí 6 měsíců od zahájení měření na profilu.</w:t>
      </w:r>
      <w:r w:rsidR="00DB6353">
        <w:rPr>
          <w:rFonts w:ascii="Arial" w:hAnsi="Arial" w:cs="Arial"/>
          <w:b w:val="0"/>
          <w:sz w:val="22"/>
          <w:szCs w:val="22"/>
        </w:rPr>
        <w:t xml:space="preserve"> </w:t>
      </w:r>
    </w:p>
    <w:p w:rsidR="00840A14" w:rsidRDefault="00840A14" w:rsidP="00552D24">
      <w:pPr>
        <w:pStyle w:val="CZNzevlnku"/>
        <w:spacing w:after="120" w:line="24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 w:val="0"/>
          <w:sz w:val="22"/>
          <w:szCs w:val="22"/>
        </w:rPr>
        <w:t xml:space="preserve">Pro každé období </w:t>
      </w:r>
      <w:r w:rsidRPr="005A6ADA">
        <w:rPr>
          <w:rFonts w:ascii="Arial" w:hAnsi="Arial" w:cs="Arial"/>
          <w:sz w:val="22"/>
          <w:szCs w:val="22"/>
        </w:rPr>
        <w:t xml:space="preserve">výpadku </w:t>
      </w:r>
      <w:r w:rsidR="005A6ADA" w:rsidRPr="005A6ADA">
        <w:rPr>
          <w:rFonts w:ascii="Arial" w:hAnsi="Arial" w:cs="Arial"/>
          <w:sz w:val="22"/>
          <w:szCs w:val="22"/>
        </w:rPr>
        <w:t>měření</w:t>
      </w:r>
      <w:r w:rsidR="005A6ADA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budou data aproximována podle dat z lokality s nejpodobnějším průběhem návštěvnosti ve stejném období předchozích let, resp. v období předcházejícího a následujícího po výpadku u nového profilu. Přesná metoda aproximace dat pro každé období výpadku musí být podrobně uvedena ve zprávě.</w:t>
      </w:r>
    </w:p>
    <w:sectPr w:rsidR="00840A14" w:rsidSect="004A46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stylePaneFormatFilter w:val="000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0154B6"/>
    <w:rsid w:val="000154B6"/>
    <w:rsid w:val="000804EA"/>
    <w:rsid w:val="000A710E"/>
    <w:rsid w:val="000D0E14"/>
    <w:rsid w:val="000F7E31"/>
    <w:rsid w:val="0015449F"/>
    <w:rsid w:val="00167A04"/>
    <w:rsid w:val="00181674"/>
    <w:rsid w:val="001A3065"/>
    <w:rsid w:val="001B780D"/>
    <w:rsid w:val="001F3A22"/>
    <w:rsid w:val="00201E01"/>
    <w:rsid w:val="0020229A"/>
    <w:rsid w:val="00234762"/>
    <w:rsid w:val="00293699"/>
    <w:rsid w:val="003260AA"/>
    <w:rsid w:val="00350D0C"/>
    <w:rsid w:val="0035285F"/>
    <w:rsid w:val="003649EB"/>
    <w:rsid w:val="003A60BF"/>
    <w:rsid w:val="00464507"/>
    <w:rsid w:val="00464CA8"/>
    <w:rsid w:val="00474139"/>
    <w:rsid w:val="004A46F7"/>
    <w:rsid w:val="004B6972"/>
    <w:rsid w:val="004D665B"/>
    <w:rsid w:val="00552D24"/>
    <w:rsid w:val="00593496"/>
    <w:rsid w:val="005A6ADA"/>
    <w:rsid w:val="00605FE2"/>
    <w:rsid w:val="0064634D"/>
    <w:rsid w:val="00677E0D"/>
    <w:rsid w:val="0069252D"/>
    <w:rsid w:val="006E291C"/>
    <w:rsid w:val="00714A19"/>
    <w:rsid w:val="00734E27"/>
    <w:rsid w:val="00787DE4"/>
    <w:rsid w:val="007A22BE"/>
    <w:rsid w:val="00840A14"/>
    <w:rsid w:val="008448E3"/>
    <w:rsid w:val="00850105"/>
    <w:rsid w:val="00882066"/>
    <w:rsid w:val="008A268D"/>
    <w:rsid w:val="008A3C89"/>
    <w:rsid w:val="008A7BE1"/>
    <w:rsid w:val="008E15C8"/>
    <w:rsid w:val="00901834"/>
    <w:rsid w:val="00921EE1"/>
    <w:rsid w:val="0095639F"/>
    <w:rsid w:val="009A75CE"/>
    <w:rsid w:val="009D1EE0"/>
    <w:rsid w:val="00A83B2E"/>
    <w:rsid w:val="00A91080"/>
    <w:rsid w:val="00AF363F"/>
    <w:rsid w:val="00BB0635"/>
    <w:rsid w:val="00BC09D4"/>
    <w:rsid w:val="00C41765"/>
    <w:rsid w:val="00C85E7D"/>
    <w:rsid w:val="00CE6E33"/>
    <w:rsid w:val="00D24FBA"/>
    <w:rsid w:val="00D71EF0"/>
    <w:rsid w:val="00DA4E00"/>
    <w:rsid w:val="00DB6353"/>
    <w:rsid w:val="00DF7E1D"/>
    <w:rsid w:val="00E45E8C"/>
    <w:rsid w:val="00E54C0C"/>
    <w:rsid w:val="00E75929"/>
    <w:rsid w:val="00F31669"/>
    <w:rsid w:val="00F44758"/>
    <w:rsid w:val="00F5279D"/>
    <w:rsid w:val="00FF4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46F7"/>
    <w:pPr>
      <w:suppressAutoHyphens/>
    </w:pPr>
    <w:rPr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  <w:rsid w:val="004A46F7"/>
  </w:style>
  <w:style w:type="character" w:customStyle="1" w:styleId="Odrky">
    <w:name w:val="Odrážky"/>
    <w:rsid w:val="004A46F7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4A46F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rsid w:val="004A46F7"/>
    <w:pPr>
      <w:spacing w:after="140" w:line="288" w:lineRule="auto"/>
    </w:pPr>
  </w:style>
  <w:style w:type="paragraph" w:styleId="Seznam">
    <w:name w:val="List"/>
    <w:basedOn w:val="Zkladntext"/>
    <w:rsid w:val="004A46F7"/>
    <w:rPr>
      <w:rFonts w:cs="Mangal"/>
    </w:rPr>
  </w:style>
  <w:style w:type="paragraph" w:styleId="Titulek">
    <w:name w:val="caption"/>
    <w:basedOn w:val="Normln"/>
    <w:qFormat/>
    <w:rsid w:val="004A46F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4A46F7"/>
    <w:pPr>
      <w:suppressLineNumbers/>
    </w:pPr>
    <w:rPr>
      <w:rFonts w:cs="Mangal"/>
    </w:rPr>
  </w:style>
  <w:style w:type="paragraph" w:customStyle="1" w:styleId="CZNzevlnku">
    <w:name w:val="CZ Název článku"/>
    <w:basedOn w:val="Normln"/>
    <w:rsid w:val="004A46F7"/>
    <w:pPr>
      <w:spacing w:after="240" w:line="288" w:lineRule="auto"/>
      <w:jc w:val="center"/>
    </w:pPr>
    <w:rPr>
      <w:rFonts w:ascii="Century Gothic" w:eastAsia="Calibri" w:hAnsi="Century Gothic" w:cs="Century Gothic"/>
      <w:b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E6E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E6E3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6E33"/>
    <w:rPr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6E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6E33"/>
    <w:rPr>
      <w:b/>
      <w:bCs/>
      <w:lang w:eastAsia="zh-CN"/>
    </w:rPr>
  </w:style>
  <w:style w:type="paragraph" w:styleId="Revize">
    <w:name w:val="Revision"/>
    <w:hidden/>
    <w:uiPriority w:val="99"/>
    <w:semiHidden/>
    <w:rsid w:val="00CE6E33"/>
    <w:rPr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E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E33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CZNzevlnku">
    <w:name w:val="CZ Název článku"/>
    <w:basedOn w:val="Normln"/>
    <w:pPr>
      <w:spacing w:after="240" w:line="288" w:lineRule="auto"/>
      <w:jc w:val="center"/>
    </w:pPr>
    <w:rPr>
      <w:rFonts w:ascii="Century Gothic" w:eastAsia="Calibri" w:hAnsi="Century Gothic" w:cs="Century Gothic"/>
      <w:b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1434</Words>
  <Characters>8461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Specifikace struktury zprávy k předávaným datům, specifikace struktury měřených dat a specifikace metodiky měření</vt:lpstr>
    </vt:vector>
  </TitlesOfParts>
  <Company>ATC</Company>
  <LinksUpToDate>false</LinksUpToDate>
  <CharactersWithSpaces>9876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Specifikace struktury zprávy k předávaným datům, specifikace struktury měřených dat a specifikace metodiky měření</dc:title>
  <dc:creator>Ondřej Vítek</dc:creator>
  <cp:lastModifiedBy>ludmila.miskanova</cp:lastModifiedBy>
  <cp:revision>2</cp:revision>
  <cp:lastPrinted>1900-12-31T23:00:00Z</cp:lastPrinted>
  <dcterms:created xsi:type="dcterms:W3CDTF">2018-02-14T13:59:00Z</dcterms:created>
  <dcterms:modified xsi:type="dcterms:W3CDTF">2018-02-14T13:59:00Z</dcterms:modified>
</cp:coreProperties>
</file>